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32FC62C7" w:rsidR="00753159" w:rsidRDefault="00753159" w:rsidP="00A30CFC">
      <w:pPr>
        <w:widowControl w:val="0"/>
        <w:spacing w:line="240" w:lineRule="auto"/>
        <w:rPr>
          <w:rFonts w:asciiTheme="minorHAnsi" w:hAnsiTheme="minorHAnsi" w:cs="Calibri"/>
          <w:sz w:val="20"/>
          <w:szCs w:val="20"/>
          <w:lang w:eastAsia="it-IT"/>
        </w:rPr>
      </w:pPr>
      <w:bookmarkStart w:id="0" w:name="_GoBack"/>
    </w:p>
    <w:bookmarkEnd w:id="0"/>
    <w:p w14:paraId="17662BFC" w14:textId="45B22528" w:rsidR="0035630D" w:rsidRDefault="0035630D" w:rsidP="00A30CFC">
      <w:pPr>
        <w:widowControl w:val="0"/>
        <w:spacing w:line="240" w:lineRule="auto"/>
        <w:rPr>
          <w:rFonts w:asciiTheme="minorHAnsi" w:hAnsiTheme="minorHAnsi" w:cs="Calibri"/>
          <w:sz w:val="20"/>
          <w:szCs w:val="20"/>
          <w:lang w:eastAsia="it-IT"/>
        </w:rPr>
      </w:pPr>
    </w:p>
    <w:p w14:paraId="333E5F20"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7AD41B33"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362465CB"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2D61F6BD" w14:textId="77777777" w:rsidR="0035630D" w:rsidRPr="0035630D" w:rsidRDefault="0035630D" w:rsidP="00A30CFC">
      <w:pPr>
        <w:widowControl w:val="0"/>
        <w:suppressAutoHyphens/>
        <w:spacing w:line="280" w:lineRule="exact"/>
        <w:rPr>
          <w:rFonts w:asciiTheme="minorHAnsi" w:hAnsiTheme="minorHAnsi"/>
          <w:b/>
          <w:i/>
          <w:color w:val="0070C0"/>
          <w:sz w:val="20"/>
          <w:szCs w:val="20"/>
          <w:lang w:eastAsia="it-IT"/>
        </w:rPr>
      </w:pPr>
      <w:r w:rsidRPr="0035630D">
        <w:rPr>
          <w:rFonts w:asciiTheme="minorHAnsi" w:hAnsiTheme="minorHAnsi" w:cs="Trebuchet MS"/>
          <w:b/>
          <w:i/>
          <w:caps/>
          <w:kern w:val="1"/>
          <w:sz w:val="20"/>
          <w:szCs w:val="20"/>
          <w:lang w:eastAsia="ar-SA"/>
        </w:rPr>
        <w:t xml:space="preserve">Fac simile - </w:t>
      </w:r>
      <w:r w:rsidRPr="0035630D">
        <w:rPr>
          <w:rFonts w:asciiTheme="minorHAnsi" w:hAnsiTheme="minorHAnsi" w:cs="Trebuchet MS"/>
          <w:b/>
          <w:caps/>
          <w:kern w:val="1"/>
          <w:sz w:val="20"/>
          <w:szCs w:val="20"/>
          <w:lang w:eastAsia="ar-SA"/>
        </w:rPr>
        <w:t>Contratto attuativo nell’ambito dell’accordo quadro per la fornitura di angiografi fissi, servizi connessi, dispositivi connessi ed opzionali per le pubbliche amministrazioni – edizione 1 – ID2263 - Nomina Responsabile del trattamento dei dati</w:t>
      </w:r>
      <w:r w:rsidRPr="0035630D">
        <w:rPr>
          <w:rFonts w:asciiTheme="minorHAnsi" w:hAnsiTheme="minorHAnsi"/>
          <w:sz w:val="20"/>
          <w:szCs w:val="20"/>
          <w:lang w:eastAsia="it-IT"/>
        </w:rPr>
        <w:t xml:space="preserve"> </w:t>
      </w:r>
      <w:r w:rsidRPr="0035630D">
        <w:rPr>
          <w:rFonts w:asciiTheme="minorHAnsi" w:hAnsiTheme="minorHAnsi" w:cs="Trebuchet MS"/>
          <w:b/>
          <w:caps/>
          <w:color w:val="FF0000"/>
          <w:kern w:val="1"/>
          <w:sz w:val="20"/>
          <w:szCs w:val="20"/>
          <w:lang w:eastAsia="ar-SA"/>
        </w:rPr>
        <w:t xml:space="preserve"> </w:t>
      </w:r>
    </w:p>
    <w:p w14:paraId="224369E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hAnsiTheme="minorHAnsi"/>
          <w:sz w:val="20"/>
          <w:szCs w:val="20"/>
          <w:lang w:eastAsia="it-IT"/>
        </w:rPr>
      </w:pPr>
      <w:r w:rsidRPr="0035630D">
        <w:rPr>
          <w:rFonts w:asciiTheme="minorHAnsi" w:hAnsiTheme="minorHAnsi"/>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35630D">
        <w:rPr>
          <w:rFonts w:asciiTheme="minorHAnsi" w:hAnsiTheme="minorHAnsi"/>
          <w:bCs/>
          <w:sz w:val="20"/>
          <w:szCs w:val="20"/>
          <w:lang w:eastAsia="it-IT"/>
        </w:rPr>
        <w:t>sulla protezione delle persone fisiche, con riguardo al trattamento dei dati personali, nonché alla libera circolazione di tali dati</w:t>
      </w:r>
      <w:r w:rsidRPr="0035630D">
        <w:rPr>
          <w:rFonts w:asciiTheme="minorHAnsi" w:hAnsiTheme="minorHAnsi"/>
          <w:b/>
          <w:bCs/>
          <w:sz w:val="20"/>
          <w:szCs w:val="20"/>
          <w:lang w:eastAsia="it-IT"/>
        </w:rPr>
        <w:t xml:space="preserve"> </w:t>
      </w:r>
      <w:r w:rsidRPr="0035630D">
        <w:rPr>
          <w:rFonts w:asciiTheme="minorHAnsi" w:hAnsiTheme="minorHAnsi"/>
          <w:sz w:val="20"/>
          <w:szCs w:val="20"/>
          <w:lang w:eastAsia="it-IT"/>
        </w:rPr>
        <w:t xml:space="preserve">(nel seguito anche </w:t>
      </w:r>
      <w:r w:rsidRPr="0035630D">
        <w:rPr>
          <w:rFonts w:asciiTheme="minorHAnsi" w:hAnsiTheme="minorHAnsi"/>
          <w:i/>
          <w:sz w:val="20"/>
          <w:szCs w:val="20"/>
          <w:lang w:eastAsia="it-IT"/>
        </w:rPr>
        <w:t>“Regolamento UE”</w:t>
      </w:r>
      <w:r w:rsidRPr="0035630D">
        <w:rPr>
          <w:rFonts w:asciiTheme="minorHAnsi" w:hAnsiTheme="minorHAnsi"/>
          <w:sz w:val="20"/>
          <w:szCs w:val="20"/>
          <w:lang w:eastAsia="it-IT"/>
        </w:rPr>
        <w:t xml:space="preserve">), per tutta la durata del contratto attuativo (nel seguito anche “contratto”) relativo all’Accordo Quadro per la fornitura di </w:t>
      </w:r>
      <w:proofErr w:type="spellStart"/>
      <w:r w:rsidRPr="0035630D">
        <w:rPr>
          <w:rFonts w:asciiTheme="minorHAnsi" w:hAnsiTheme="minorHAnsi"/>
          <w:sz w:val="20"/>
          <w:szCs w:val="20"/>
          <w:lang w:eastAsia="it-IT"/>
        </w:rPr>
        <w:t>angiografi</w:t>
      </w:r>
      <w:proofErr w:type="spellEnd"/>
      <w:r w:rsidRPr="0035630D">
        <w:rPr>
          <w:rFonts w:asciiTheme="minorHAnsi" w:hAnsiTheme="minorHAnsi"/>
          <w:sz w:val="20"/>
          <w:szCs w:val="20"/>
          <w:lang w:eastAsia="it-IT"/>
        </w:rPr>
        <w:t xml:space="preserve"> fissi, servizi connessi, dispositivi connessi e opzionali per le Pubbliche Amministrazioni. A tal fine il Responsabile è autorizzato a trattare i dati personali necessari per l’esecuzione delle attività oggetto del contratto e si impegna ad effettuare, per conto dell’Amministrazione (Titolare del Trattamento), </w:t>
      </w:r>
      <w:r w:rsidRPr="0035630D">
        <w:rPr>
          <w:rFonts w:asciiTheme="minorHAnsi" w:hAnsiTheme="minorHAnsi"/>
          <w:b/>
          <w:sz w:val="20"/>
          <w:szCs w:val="20"/>
          <w:lang w:eastAsia="it-IT"/>
        </w:rPr>
        <w:t xml:space="preserve">le sole operazioni di trattamento </w:t>
      </w:r>
      <w:r w:rsidRPr="0035630D">
        <w:rPr>
          <w:rFonts w:asciiTheme="minorHAnsi" w:eastAsiaTheme="minorHAnsi" w:hAnsiTheme="minorHAnsi" w:cstheme="minorBidi"/>
          <w:b/>
          <w:sz w:val="20"/>
          <w:szCs w:val="20"/>
        </w:rPr>
        <w:t>necessarie per fornire il servizio oggetto del contratto attuativo e dell’Accordo Quadro</w:t>
      </w:r>
      <w:r w:rsidRPr="0035630D">
        <w:rPr>
          <w:rFonts w:asciiTheme="minorHAnsi" w:eastAsiaTheme="minorHAnsi" w:hAnsiTheme="minorHAnsi" w:cstheme="minorBidi"/>
          <w:sz w:val="20"/>
          <w:szCs w:val="20"/>
        </w:rPr>
        <w:t xml:space="preserve">, </w:t>
      </w:r>
      <w:r w:rsidRPr="0035630D">
        <w:rPr>
          <w:rFonts w:asciiTheme="minorHAnsi" w:eastAsiaTheme="minorHAnsi" w:hAnsiTheme="minorHAnsi" w:cstheme="minorBidi"/>
          <w:bCs/>
          <w:sz w:val="20"/>
          <w:szCs w:val="20"/>
        </w:rPr>
        <w:t xml:space="preserve">nei limiti delle finalità ivi </w:t>
      </w:r>
      <w:r w:rsidRPr="0035630D">
        <w:rPr>
          <w:rFonts w:asciiTheme="minorHAnsi" w:eastAsiaTheme="minorHAnsi" w:hAnsiTheme="minorHAnsi" w:cstheme="minorBidi"/>
          <w:sz w:val="20"/>
          <w:szCs w:val="20"/>
        </w:rPr>
        <w:t xml:space="preserve">specificate, nel rispetto del Regolamento UE 2016/679, del </w:t>
      </w:r>
      <w:proofErr w:type="spellStart"/>
      <w:proofErr w:type="gramStart"/>
      <w:r w:rsidRPr="0035630D">
        <w:rPr>
          <w:rFonts w:asciiTheme="minorHAnsi" w:eastAsiaTheme="minorHAnsi" w:hAnsiTheme="minorHAnsi" w:cstheme="minorBidi"/>
          <w:sz w:val="20"/>
          <w:szCs w:val="20"/>
        </w:rPr>
        <w:t>D.Lgs</w:t>
      </w:r>
      <w:proofErr w:type="gramEnd"/>
      <w:r w:rsidRPr="0035630D">
        <w:rPr>
          <w:rFonts w:asciiTheme="minorHAnsi" w:eastAsiaTheme="minorHAnsi" w:hAnsiTheme="minorHAnsi" w:cstheme="minorBidi"/>
          <w:sz w:val="20"/>
          <w:szCs w:val="20"/>
        </w:rPr>
        <w:t>.</w:t>
      </w:r>
      <w:proofErr w:type="spellEnd"/>
      <w:r w:rsidRPr="0035630D">
        <w:rPr>
          <w:rFonts w:asciiTheme="minorHAnsi" w:eastAsiaTheme="minorHAnsi" w:hAnsiTheme="minorHAnsi" w:cstheme="minorBidi"/>
          <w:sz w:val="20"/>
          <w:szCs w:val="20"/>
        </w:rPr>
        <w:t xml:space="preserve"> 196/2003 e </w:t>
      </w:r>
      <w:proofErr w:type="spellStart"/>
      <w:r w:rsidRPr="0035630D">
        <w:rPr>
          <w:rFonts w:asciiTheme="minorHAnsi" w:eastAsiaTheme="minorHAnsi" w:hAnsiTheme="minorHAnsi" w:cstheme="minorBidi"/>
          <w:sz w:val="20"/>
          <w:szCs w:val="20"/>
        </w:rPr>
        <w:t>s.m.i</w:t>
      </w:r>
      <w:proofErr w:type="spellEnd"/>
      <w:r w:rsidRPr="0035630D">
        <w:rPr>
          <w:rFonts w:asciiTheme="minorHAnsi" w:eastAsiaTheme="minorHAnsi" w:hAnsiTheme="minorHAnsi" w:cstheme="minorBidi"/>
          <w:sz w:val="20"/>
          <w:szCs w:val="20"/>
        </w:rPr>
        <w:t xml:space="preserve"> e del D. </w:t>
      </w:r>
      <w:proofErr w:type="spellStart"/>
      <w:r w:rsidRPr="0035630D">
        <w:rPr>
          <w:rFonts w:asciiTheme="minorHAnsi" w:eastAsiaTheme="minorHAnsi" w:hAnsiTheme="minorHAnsi" w:cstheme="minorBidi"/>
          <w:sz w:val="20"/>
          <w:szCs w:val="20"/>
        </w:rPr>
        <w:t>Lgs</w:t>
      </w:r>
      <w:proofErr w:type="spellEnd"/>
      <w:r w:rsidRPr="0035630D">
        <w:rPr>
          <w:rFonts w:asciiTheme="minorHAnsi" w:eastAsiaTheme="minorHAnsi" w:hAnsiTheme="minorHAnsi" w:cstheme="minorBidi"/>
          <w:sz w:val="20"/>
          <w:szCs w:val="20"/>
        </w:rPr>
        <w:t xml:space="preserve">. n. 101/2018 (nel seguito anche </w:t>
      </w:r>
      <w:r w:rsidRPr="0035630D">
        <w:rPr>
          <w:rFonts w:asciiTheme="minorHAnsi" w:eastAsiaTheme="minorHAnsi" w:hAnsiTheme="minorHAnsi" w:cstheme="minorBidi"/>
          <w:i/>
          <w:sz w:val="20"/>
          <w:szCs w:val="20"/>
        </w:rPr>
        <w:t>“Normativa in tema di trattamento dei dati personali”</w:t>
      </w:r>
      <w:r w:rsidRPr="0035630D">
        <w:rPr>
          <w:rFonts w:asciiTheme="minorHAnsi" w:eastAsiaTheme="minorHAnsi" w:hAnsiTheme="minorHAnsi" w:cstheme="minorBidi"/>
          <w:sz w:val="20"/>
          <w:szCs w:val="20"/>
        </w:rPr>
        <w:t xml:space="preserve">), e </w:t>
      </w:r>
      <w:r w:rsidRPr="0035630D">
        <w:rPr>
          <w:rFonts w:asciiTheme="minorHAnsi" w:hAnsiTheme="minorHAnsi"/>
          <w:sz w:val="20"/>
          <w:szCs w:val="20"/>
          <w:lang w:eastAsia="it-IT"/>
        </w:rPr>
        <w:t>delle istruzioni nel seguito fornite</w:t>
      </w:r>
      <w:r w:rsidRPr="0035630D">
        <w:rPr>
          <w:rFonts w:asciiTheme="minorHAnsi" w:eastAsiaTheme="minorHAnsi" w:hAnsiTheme="minorHAnsi" w:cstheme="minorBidi"/>
          <w:sz w:val="20"/>
          <w:szCs w:val="20"/>
        </w:rPr>
        <w:t xml:space="preserve">. </w:t>
      </w:r>
    </w:p>
    <w:p w14:paraId="0F42BA6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0DF6DCF0"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lang w:eastAsia="it-IT"/>
        </w:rPr>
        <w:t>L</w:t>
      </w:r>
      <w:r w:rsidRPr="0035630D">
        <w:rPr>
          <w:rFonts w:asciiTheme="minorHAnsi" w:eastAsia="Calibri" w:hAnsiTheme="minorHAnsi" w:cstheme="minorBidi"/>
          <w:sz w:val="20"/>
          <w:szCs w:val="20"/>
        </w:rPr>
        <w:t>e finalità del trattamento sono: i dati vengono raccolti dalle Amministrazioni acquirenti per finalità collegate all’erogazione delle prestazioni sanitarie ed in particolare ad attività diagnostiche, terapeutiche ed interventistiche.</w:t>
      </w:r>
    </w:p>
    <w:p w14:paraId="5286A7E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Calibri" w:hAnsiTheme="minorHAnsi" w:cstheme="minorBidi"/>
          <w:sz w:val="20"/>
          <w:szCs w:val="20"/>
        </w:rPr>
        <w:t>Il tipo di dati personali trattati in ragione delle attività oggetto del contratto sono: i) dati comuni (es. dati anagrafici e di contatto ecc.); ii) dati sensibili; iii) dati sullo stato di salute dei pazienti.</w:t>
      </w:r>
    </w:p>
    <w:p w14:paraId="12E3EBB0"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Le categorie di interessati sono: </w:t>
      </w:r>
      <w:r w:rsidRPr="0035630D">
        <w:rPr>
          <w:rFonts w:asciiTheme="minorHAnsi" w:eastAsiaTheme="minorHAnsi" w:hAnsiTheme="minorHAnsi" w:cstheme="minorBidi"/>
          <w:b/>
          <w:bCs/>
          <w:i/>
          <w:color w:val="0000FF"/>
          <w:sz w:val="20"/>
          <w:szCs w:val="20"/>
          <w:lang w:eastAsia="ar-SA"/>
        </w:rPr>
        <w:t xml:space="preserve">&lt;Valorizzare in ragione dell’oggetto del contratto </w:t>
      </w:r>
      <w:r w:rsidRPr="0035630D">
        <w:rPr>
          <w:rFonts w:asciiTheme="minorHAnsi" w:eastAsia="Calibri" w:hAnsiTheme="minorHAnsi" w:cstheme="minorBidi"/>
          <w:sz w:val="20"/>
          <w:szCs w:val="20"/>
        </w:rPr>
        <w:t>es. dipendenti e collaboratori, utenti dei servizi, pazienti, ecc.&gt;</w:t>
      </w:r>
    </w:p>
    <w:p w14:paraId="4CD57D34"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Nell’esercizio delle proprie funzioni, il Responsabile si impegna a:</w:t>
      </w:r>
    </w:p>
    <w:p w14:paraId="35310B8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rispettare la normativa vigente in materia di trattamento dei dati personali, ivi comprese le norme che saranno emanate nel corso della durata del contratto;</w:t>
      </w:r>
    </w:p>
    <w:p w14:paraId="3595345B"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trattare i dati personali per le sole finalità specificate e nei limiti dell’esecuzione delle prestazioni contrattuali; </w:t>
      </w:r>
    </w:p>
    <w:p w14:paraId="380664DF" w14:textId="77777777" w:rsidR="0035630D" w:rsidRPr="0035630D" w:rsidRDefault="0035630D" w:rsidP="00A30CFC">
      <w:pPr>
        <w:numPr>
          <w:ilvl w:val="0"/>
          <w:numId w:val="78"/>
        </w:numPr>
        <w:spacing w:after="200" w:line="300" w:lineRule="exact"/>
        <w:ind w:left="714" w:hanging="357"/>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trattare i dati personali conformemente alle istruzioni impartite dal Titolare e</w:t>
      </w:r>
      <w:r w:rsidRPr="0035630D">
        <w:rPr>
          <w:rFonts w:asciiTheme="minorHAnsi" w:hAnsiTheme="minorHAnsi"/>
          <w:sz w:val="20"/>
          <w:szCs w:val="20"/>
          <w:lang w:eastAsia="it-IT"/>
        </w:rPr>
        <w:t xml:space="preserve"> di seguito indicate che il Fornitore si impegna a far </w:t>
      </w:r>
      <w:r w:rsidRPr="0035630D">
        <w:rPr>
          <w:rFonts w:asciiTheme="minorHAnsi" w:eastAsiaTheme="minorHAnsi" w:hAnsiTheme="minorHAnsi" w:cstheme="minorBidi"/>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858825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garantire la riservatezza dei dati personali trattati nell’ambito del presente contratto e verificare che le persone autorizzate a trattare i dati personali in virtù del presente contratto:</w:t>
      </w:r>
    </w:p>
    <w:p w14:paraId="268E5BAB"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si impegnino a rispettare la riservatezza o siano sottoposti ad un obbligo legale appropriato di segretezza;</w:t>
      </w:r>
    </w:p>
    <w:p w14:paraId="3E5F6AD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ricevano la formazione necessaria in materia di protezione dei dati personali;</w:t>
      </w:r>
    </w:p>
    <w:p w14:paraId="6D928B0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trattino i dati personali osservando le istruzioni impartite dal Titolare al Responsabile;</w:t>
      </w:r>
    </w:p>
    <w:p w14:paraId="29EC6BFA"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adottare politiche interne e attuare misure che soddisfino i principi della protezione dei dati personali fin dalla progettazione di tali misure (</w:t>
      </w:r>
      <w:r w:rsidRPr="0035630D">
        <w:rPr>
          <w:rFonts w:asciiTheme="minorHAnsi" w:eastAsiaTheme="minorHAnsi" w:hAnsiTheme="minorHAnsi" w:cstheme="minorBidi"/>
          <w:i/>
          <w:sz w:val="20"/>
          <w:szCs w:val="20"/>
        </w:rPr>
        <w:t>privacy by design</w:t>
      </w:r>
      <w:r w:rsidRPr="0035630D">
        <w:rPr>
          <w:rFonts w:asciiTheme="minorHAnsi" w:eastAsiaTheme="minorHAnsi" w:hAnsiTheme="minorHAnsi" w:cstheme="minorBidi"/>
          <w:sz w:val="20"/>
          <w:szCs w:val="20"/>
        </w:rPr>
        <w:t xml:space="preserve">), nonché adottare misure tecniche ed organizzative adeguate per garantire che i dati personali siano trattati, in ossequio al </w:t>
      </w:r>
      <w:r w:rsidRPr="0035630D">
        <w:rPr>
          <w:rFonts w:asciiTheme="minorHAnsi" w:eastAsiaTheme="minorHAnsi" w:hAnsiTheme="minorHAnsi" w:cstheme="minorBidi"/>
          <w:bCs/>
          <w:sz w:val="20"/>
          <w:szCs w:val="20"/>
        </w:rPr>
        <w:t>principio di necessità</w:t>
      </w:r>
      <w:r w:rsidRPr="0035630D">
        <w:rPr>
          <w:rFonts w:asciiTheme="minorHAnsi" w:eastAsiaTheme="minorHAnsi" w:hAnsiTheme="minorHAnsi" w:cstheme="minorBidi"/>
          <w:sz w:val="20"/>
          <w:szCs w:val="20"/>
        </w:rPr>
        <w:t xml:space="preserve"> ovvero che siano trattati solamente per le finalità previste e per il periodo strettamente necessario al raggiungimento delle stesse (</w:t>
      </w:r>
      <w:r w:rsidRPr="0035630D">
        <w:rPr>
          <w:rFonts w:asciiTheme="minorHAnsi" w:eastAsiaTheme="minorHAnsi" w:hAnsiTheme="minorHAnsi" w:cstheme="minorBidi"/>
          <w:i/>
          <w:sz w:val="20"/>
          <w:szCs w:val="20"/>
        </w:rPr>
        <w:t>privacy by default</w:t>
      </w:r>
      <w:r w:rsidRPr="0035630D">
        <w:rPr>
          <w:rFonts w:asciiTheme="minorHAnsi" w:eastAsiaTheme="minorHAnsi" w:hAnsiTheme="minorHAnsi" w:cstheme="minorBidi"/>
          <w:sz w:val="20"/>
          <w:szCs w:val="20"/>
        </w:rPr>
        <w:t xml:space="preserve">); </w:t>
      </w:r>
    </w:p>
    <w:p w14:paraId="6DF726F7"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D9EC712"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F47C267"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Calibri" w:eastAsia="Calibri" w:hAnsi="Calibri" w:cstheme="minorBid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35630D">
        <w:rPr>
          <w:rFonts w:ascii="Calibri" w:eastAsia="Calibri" w:hAnsi="Calibri" w:cstheme="minorBidi"/>
          <w:sz w:val="22"/>
        </w:rPr>
        <w:t xml:space="preserve">, </w:t>
      </w:r>
      <w:r w:rsidRPr="0035630D">
        <w:rPr>
          <w:rFonts w:asciiTheme="minorHAnsi" w:eastAsiaTheme="minorHAnsi" w:hAnsiTheme="minorHAnsi" w:cstheme="minorBidi"/>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richiesta&gt;.</w:t>
      </w:r>
    </w:p>
    <w:p w14:paraId="4EF99A1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Calibri" w:eastAsia="Calibri" w:hAnsi="Calibri" w:cstheme="minorBidi"/>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w:t>
      </w:r>
      <w:r w:rsidRPr="0035630D">
        <w:rPr>
          <w:rFonts w:ascii="Calibri" w:eastAsia="Calibri" w:hAnsi="Calibri" w:cstheme="minorBidi"/>
          <w:sz w:val="20"/>
        </w:rPr>
        <w:lastRenderedPageBreak/>
        <w:t>comprendono tra le altre, se del caso</w:t>
      </w:r>
      <w:r w:rsidRPr="0035630D">
        <w:rPr>
          <w:rFonts w:asciiTheme="minorHAnsi" w:eastAsiaTheme="minorHAnsi" w:hAnsiTheme="minorHAnsi" w:cstheme="minorBidi"/>
          <w:sz w:val="20"/>
          <w:szCs w:val="20"/>
        </w:rPr>
        <w:t>:</w:t>
      </w:r>
    </w:p>
    <w:p w14:paraId="589A73A6"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w:t>
      </w:r>
      <w:proofErr w:type="spellStart"/>
      <w:r w:rsidRPr="0035630D">
        <w:rPr>
          <w:rFonts w:asciiTheme="minorHAnsi" w:eastAsiaTheme="minorHAnsi" w:hAnsiTheme="minorHAnsi" w:cstheme="minorBidi"/>
          <w:sz w:val="20"/>
          <w:szCs w:val="20"/>
        </w:rPr>
        <w:t>pseudonimizzazione</w:t>
      </w:r>
      <w:proofErr w:type="spellEnd"/>
      <w:r w:rsidRPr="0035630D">
        <w:rPr>
          <w:rFonts w:asciiTheme="minorHAnsi" w:eastAsiaTheme="minorHAnsi" w:hAnsiTheme="minorHAnsi" w:cstheme="minorBidi"/>
          <w:sz w:val="20"/>
          <w:szCs w:val="20"/>
        </w:rPr>
        <w:t xml:space="preserve"> e la cifratura dei dati personali;</w:t>
      </w:r>
    </w:p>
    <w:p w14:paraId="38537FB9"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la capacità di assicurare, su base permanente, la riservatezza, l’integrità, la disponibilità e la resilienza dei sistemi e dei servizi che trattano i dati personali;</w:t>
      </w:r>
    </w:p>
    <w:p w14:paraId="76579C9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capacità di ripristinare tempestivamente la disponibilità e l’accesso dei dati in caso di incidente fisico o tecnico; </w:t>
      </w:r>
    </w:p>
    <w:p w14:paraId="1A1E680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una procedura per testare, verificare e valutare regolarmente l’efficacia delle misure tecniche e organizzative al fine di garantire la sicurezza del trattamento.</w:t>
      </w:r>
    </w:p>
    <w:p w14:paraId="1B88B59F" w14:textId="77777777" w:rsidR="0035630D" w:rsidRPr="0035630D" w:rsidRDefault="0035630D" w:rsidP="00A30CFC">
      <w:pPr>
        <w:widowControl w:val="0"/>
        <w:autoSpaceDE w:val="0"/>
        <w:autoSpaceDN w:val="0"/>
        <w:adjustRightInd w:val="0"/>
        <w:spacing w:line="300" w:lineRule="exact"/>
        <w:ind w:left="360"/>
        <w:rPr>
          <w:rFonts w:ascii="Calibri" w:eastAsia="Calibri" w:hAnsi="Calibri" w:cstheme="minorBidi"/>
          <w:sz w:val="20"/>
        </w:rPr>
      </w:pPr>
      <w:r w:rsidRPr="0035630D">
        <w:rPr>
          <w:rFonts w:ascii="Calibri" w:eastAsia="Calibri" w:hAnsi="Calibri" w:cstheme="minorBid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6AC64A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E9D8CD0"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 tal fine, il Titolare informa preventivamente il Responsabile del trattamento con un preavviso minimo di tre &lt;</w:t>
      </w:r>
      <w:r w:rsidRPr="0035630D">
        <w:rPr>
          <w:rFonts w:ascii="Calibri" w:eastAsia="Calibri" w:hAnsi="Calibri" w:cstheme="minorBidi"/>
          <w:b/>
          <w:bCs/>
          <w:i/>
          <w:iCs/>
          <w:color w:val="0000FF"/>
          <w:sz w:val="20"/>
          <w:lang w:eastAsia="ar-SA"/>
        </w:rPr>
        <w:t>o diverso termine indicato dalla PA</w:t>
      </w:r>
      <w:r w:rsidRPr="0035630D">
        <w:rPr>
          <w:rFonts w:asciiTheme="minorHAnsi" w:eastAsiaTheme="minorHAnsi" w:hAnsiTheme="minorHAnsi" w:cstheme="minorBidi"/>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D301254"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1) (Autorizzazione generale)</w:t>
      </w:r>
      <w:r w:rsidRPr="0035630D">
        <w:rPr>
          <w:rFonts w:asciiTheme="minorHAnsi" w:eastAsiaTheme="minorHAnsi" w:hAnsiTheme="minorHAnsi" w:cstheme="minorBidi"/>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35630D">
        <w:rPr>
          <w:rFonts w:asciiTheme="minorHAnsi" w:hAnsiTheme="minorHAnsi"/>
          <w:b/>
          <w:bCs/>
          <w:i/>
          <w:color w:val="0000FF"/>
          <w:sz w:val="20"/>
          <w:szCs w:val="20"/>
          <w:lang w:eastAsia="ar-SA"/>
        </w:rPr>
        <w:t>(la PA deve specificare la periodicità)</w:t>
      </w:r>
      <w:r w:rsidRPr="0035630D">
        <w:rPr>
          <w:rFonts w:asciiTheme="minorHAnsi" w:eastAsiaTheme="minorHAnsi" w:hAnsiTheme="minorHAnsi" w:cstheme="minorBidi"/>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83C09A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r w:rsidRPr="0035630D">
        <w:rPr>
          <w:rFonts w:asciiTheme="minorHAnsi" w:hAnsiTheme="minorHAnsi"/>
          <w:b/>
          <w:bCs/>
          <w:i/>
          <w:color w:val="0000FF"/>
          <w:sz w:val="20"/>
          <w:szCs w:val="20"/>
          <w:lang w:eastAsia="ar-SA"/>
        </w:rPr>
        <w:t xml:space="preserve"> 2) (Autorizzazione specifica)</w:t>
      </w:r>
      <w:r w:rsidRPr="0035630D">
        <w:rPr>
          <w:rFonts w:asciiTheme="minorHAnsi" w:eastAsiaTheme="minorHAnsi" w:hAnsiTheme="minorHAnsi" w:cstheme="minorBidi"/>
          <w:sz w:val="20"/>
          <w:szCs w:val="20"/>
        </w:rPr>
        <w:t xml:space="preserve"> Il Responsabile del trattamento può avvalersi di ulteriori Responsabili per delegargli attività specifiche, previa autorizzazione scritta del Titolare del trattamento.</w:t>
      </w:r>
    </w:p>
    <w:p w14:paraId="724AAC6C"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w:t>
      </w:r>
      <w:r w:rsidRPr="0035630D">
        <w:rPr>
          <w:rFonts w:asciiTheme="minorHAnsi" w:eastAsiaTheme="minorHAnsi" w:hAnsiTheme="minorHAnsi" w:cstheme="minorBidi"/>
          <w:sz w:val="20"/>
          <w:szCs w:val="20"/>
        </w:rPr>
        <w:lastRenderedPageBreak/>
        <w:t xml:space="preserve">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5C58EE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le penali previste nell’Accordo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 </w:t>
      </w:r>
    </w:p>
    <w:p w14:paraId="77078AC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 xml:space="preserve">selezionare una tra le due opzioni: </w:t>
      </w:r>
    </w:p>
    <w:p w14:paraId="7763FF35" w14:textId="77777777" w:rsidR="0035630D" w:rsidRPr="0035630D" w:rsidRDefault="0035630D" w:rsidP="00A30CFC">
      <w:pPr>
        <w:widowControl w:val="0"/>
        <w:autoSpaceDE w:val="0"/>
        <w:autoSpaceDN w:val="0"/>
        <w:adjustRightInd w:val="0"/>
        <w:spacing w:line="300" w:lineRule="exact"/>
        <w:ind w:left="360"/>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 xml:space="preserve">1) </w:t>
      </w:r>
      <w:r w:rsidRPr="0035630D">
        <w:rPr>
          <w:rFonts w:asciiTheme="minorHAnsi" w:eastAsiaTheme="minorHAnsi" w:hAnsiTheme="minorHAnsi" w:cstheme="minorBidi"/>
          <w:sz w:val="20"/>
          <w:szCs w:val="20"/>
        </w:rPr>
        <w:t xml:space="preserve">ad informare tempestivamente il Titolare del trattamento, fornendo adeguato riscontro agli interessati, in nome e per conto del Titolare del trattamento, nei termini previsti dalla Regolamento UE; </w:t>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p>
    <w:p w14:paraId="52428B77"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2)</w:t>
      </w:r>
      <w:r w:rsidRPr="0035630D">
        <w:rPr>
          <w:rFonts w:asciiTheme="minorHAnsi" w:eastAsiaTheme="minorHAnsi" w:hAnsiTheme="minorHAnsi" w:cstheme="minorBidi"/>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DED2DC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informa tempestivamente e, in ogni caso senza ingiustificato ritardo</w:t>
      </w:r>
      <w:r w:rsidRPr="0035630D" w:rsidDel="00ED6336">
        <w:rPr>
          <w:rFonts w:asciiTheme="minorHAnsi" w:eastAsiaTheme="minorHAnsi" w:hAnsiTheme="minorHAnsi" w:cstheme="minorBidi"/>
          <w:sz w:val="20"/>
          <w:szCs w:val="20"/>
        </w:rPr>
        <w:t xml:space="preserve"> </w:t>
      </w:r>
      <w:r w:rsidRPr="0035630D">
        <w:rPr>
          <w:rFonts w:asciiTheme="minorHAnsi" w:eastAsiaTheme="minorHAnsi" w:hAnsiTheme="minorHAnsi" w:cstheme="minorBidi"/>
          <w:sz w:val="20"/>
          <w:szCs w:val="20"/>
        </w:rPr>
        <w:t xml:space="preserve">dall’avvenuta conoscenza, il Titolare di ogni violazione di dati personali (cd. </w:t>
      </w:r>
      <w:r w:rsidRPr="0035630D">
        <w:rPr>
          <w:rFonts w:asciiTheme="minorHAnsi" w:eastAsiaTheme="minorHAnsi" w:hAnsiTheme="minorHAnsi" w:cstheme="minorBidi"/>
          <w:i/>
          <w:sz w:val="20"/>
          <w:szCs w:val="20"/>
        </w:rPr>
        <w:t xml:space="preserve">data </w:t>
      </w:r>
      <w:proofErr w:type="spellStart"/>
      <w:r w:rsidRPr="0035630D">
        <w:rPr>
          <w:rFonts w:asciiTheme="minorHAnsi" w:eastAsiaTheme="minorHAnsi" w:hAnsiTheme="minorHAnsi" w:cstheme="minorBidi"/>
          <w:i/>
          <w:sz w:val="20"/>
          <w:szCs w:val="20"/>
        </w:rPr>
        <w:t>breach</w:t>
      </w:r>
      <w:proofErr w:type="spellEnd"/>
      <w:r w:rsidRPr="0035630D">
        <w:rPr>
          <w:rFonts w:asciiTheme="minorHAnsi" w:eastAsiaTheme="minorHAnsi" w:hAnsiTheme="minorHAnsi" w:cstheme="minorBidi"/>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35630D">
        <w:rPr>
          <w:rFonts w:asciiTheme="minorHAnsi" w:eastAsia="Calibri" w:hAnsiTheme="minorHAnsi" w:cstheme="minorBidi"/>
          <w:sz w:val="20"/>
          <w:szCs w:val="20"/>
        </w:rPr>
        <w:t>nel caso in cui il Titolare debba fornire informazioni aggiuntive all’Autorità di controllo, il Responsabile &lt;</w:t>
      </w:r>
      <w:r w:rsidRPr="0035630D">
        <w:rPr>
          <w:rFonts w:asciiTheme="minorHAnsi" w:eastAsiaTheme="minorHAnsi" w:hAnsiTheme="minorHAnsi" w:cstheme="minorBidi"/>
          <w:b/>
          <w:bCs/>
          <w:i/>
          <w:color w:val="0000FF"/>
          <w:sz w:val="20"/>
          <w:szCs w:val="20"/>
          <w:lang w:eastAsia="ar-SA"/>
        </w:rPr>
        <w:t>da valorizzare in alternativa</w:t>
      </w:r>
      <w:r w:rsidRPr="0035630D">
        <w:rPr>
          <w:rFonts w:asciiTheme="minorHAnsi" w:eastAsiaTheme="minorHAnsi" w:hAnsiTheme="minorHAnsi" w:cstheme="minorBidi"/>
          <w:sz w:val="20"/>
          <w:szCs w:val="20"/>
          <w:lang w:eastAsia="it-IT"/>
        </w:rPr>
        <w:t xml:space="preserve">: </w:t>
      </w:r>
      <w:r w:rsidRPr="0035630D">
        <w:rPr>
          <w:rFonts w:asciiTheme="minorHAnsi" w:eastAsiaTheme="minorHAnsi" w:hAnsiTheme="minorHAnsi" w:cstheme="minorBidi"/>
          <w:sz w:val="20"/>
          <w:szCs w:val="20"/>
        </w:rPr>
        <w:t xml:space="preserve">sub-Responsabile&gt; </w:t>
      </w:r>
      <w:r w:rsidRPr="0035630D">
        <w:rPr>
          <w:rFonts w:asciiTheme="minorHAnsi" w:eastAsia="Calibri" w:hAnsiTheme="minorHAnsi" w:cstheme="minorBidi"/>
          <w:sz w:val="20"/>
          <w:szCs w:val="20"/>
        </w:rPr>
        <w:t>del trattamento si impegna a supportare il Titolare nell’ambito di tale attività.</w:t>
      </w:r>
    </w:p>
    <w:p w14:paraId="6F01BABA"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0655B7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B71F137"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Al termine della prestazione dei servizi oggetto del contratto, il Responsabile, su richiesta del Titolare, si impegna a: </w:t>
      </w:r>
      <w:r w:rsidRPr="0035630D">
        <w:rPr>
          <w:rFonts w:asciiTheme="minorHAnsi" w:eastAsiaTheme="minorHAnsi" w:hAnsiTheme="minorHAnsi" w:cstheme="minorBidi"/>
          <w:i/>
          <w:sz w:val="20"/>
          <w:szCs w:val="20"/>
        </w:rPr>
        <w:t>i)</w:t>
      </w:r>
      <w:r w:rsidRPr="0035630D">
        <w:rPr>
          <w:rFonts w:asciiTheme="minorHAnsi" w:eastAsiaTheme="minorHAnsi" w:hAnsiTheme="minorHAnsi" w:cstheme="minorBidi"/>
          <w:sz w:val="20"/>
          <w:szCs w:val="20"/>
        </w:rPr>
        <w:t xml:space="preserve"> restituire al Titolare del trattamento i supporti rimovibili eventualmente utilizzati su cui sono memorizzati i </w:t>
      </w:r>
      <w:r w:rsidRPr="0035630D">
        <w:rPr>
          <w:rFonts w:asciiTheme="minorHAnsi" w:eastAsiaTheme="minorHAnsi" w:hAnsiTheme="minorHAnsi" w:cstheme="minorBidi"/>
          <w:sz w:val="20"/>
          <w:szCs w:val="20"/>
        </w:rPr>
        <w:lastRenderedPageBreak/>
        <w:t xml:space="preserve">dati; </w:t>
      </w:r>
      <w:r w:rsidRPr="0035630D">
        <w:rPr>
          <w:rFonts w:asciiTheme="minorHAnsi" w:eastAsiaTheme="minorHAnsi" w:hAnsiTheme="minorHAnsi" w:cstheme="minorBidi"/>
          <w:i/>
          <w:sz w:val="20"/>
          <w:szCs w:val="20"/>
        </w:rPr>
        <w:t>ii)</w:t>
      </w:r>
      <w:r w:rsidRPr="0035630D">
        <w:rPr>
          <w:rFonts w:asciiTheme="minorHAnsi" w:eastAsiaTheme="minorHAnsi" w:hAnsiTheme="minorHAnsi" w:cstheme="minorBidi"/>
          <w:sz w:val="20"/>
          <w:szCs w:val="20"/>
        </w:rPr>
        <w:t xml:space="preserve"> distruggere tutte le informazioni registrate su supporto fisso, documentando per iscritto l’adempimento di tale operazione. </w:t>
      </w:r>
    </w:p>
    <w:p w14:paraId="1D3FABCA"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Il Fornitore si impegna a individuare e a designare per iscritto gli amministratori di sistema mettendo a disposizione dell’Amministrazione l’elenco aggiornato delle nomine.</w:t>
      </w:r>
    </w:p>
    <w:p w14:paraId="2EAE31EF"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14:paraId="6BBE7796"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non può trasferire i dati personali verso un paese terzo o un’organizzazione internazionale salvo che non abbia preventivamente ottenuto l’autorizzazione scritta da parte del Titolare.</w:t>
      </w:r>
    </w:p>
    <w:p w14:paraId="04FEA690"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38489989"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436F196" w14:textId="77777777" w:rsidR="0035630D" w:rsidRPr="0035630D" w:rsidRDefault="0035630D" w:rsidP="00A30CFC">
      <w:pPr>
        <w:widowControl w:val="0"/>
        <w:numPr>
          <w:ilvl w:val="0"/>
          <w:numId w:val="77"/>
        </w:numPr>
        <w:autoSpaceDE w:val="0"/>
        <w:autoSpaceDN w:val="0"/>
        <w:adjustRightInd w:val="0"/>
        <w:spacing w:after="200" w:line="300" w:lineRule="exact"/>
        <w:ind w:left="284"/>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35630D">
        <w:rPr>
          <w:rFonts w:asciiTheme="minorHAnsi" w:eastAsiaTheme="minorHAnsi" w:hAnsiTheme="minorHAnsi" w:cstheme="minorBidi"/>
          <w:sz w:val="20"/>
          <w:szCs w:val="20"/>
        </w:rPr>
        <w:t>reputazionale</w:t>
      </w:r>
      <w:proofErr w:type="spellEnd"/>
      <w:r w:rsidRPr="0035630D">
        <w:rPr>
          <w:rFonts w:asciiTheme="minorHAnsi" w:eastAsiaTheme="minorHAnsi" w:hAnsiTheme="minorHAnsi" w:cstheme="minorBidi"/>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14:paraId="5E485BBA" w14:textId="77777777" w:rsidR="0035630D" w:rsidRPr="00E5290D" w:rsidRDefault="0035630D" w:rsidP="00A30CFC">
      <w:pPr>
        <w:widowControl w:val="0"/>
        <w:spacing w:line="240" w:lineRule="auto"/>
        <w:rPr>
          <w:rFonts w:asciiTheme="minorHAnsi" w:hAnsiTheme="minorHAnsi" w:cs="Calibri"/>
          <w:sz w:val="20"/>
          <w:szCs w:val="20"/>
          <w:lang w:eastAsia="it-IT"/>
        </w:rPr>
      </w:pPr>
    </w:p>
    <w:sectPr w:rsidR="0035630D" w:rsidRPr="00E5290D" w:rsidSect="00AF0CE9">
      <w:footerReference w:type="default" r:id="rId8"/>
      <w:headerReference w:type="first" r:id="rId9"/>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79B78" w14:textId="77777777" w:rsidR="004E26D0" w:rsidRDefault="004E26D0" w:rsidP="002750E3">
      <w:pPr>
        <w:spacing w:line="240" w:lineRule="auto"/>
      </w:pPr>
      <w:r>
        <w:separator/>
      </w:r>
    </w:p>
  </w:endnote>
  <w:endnote w:type="continuationSeparator" w:id="0">
    <w:p w14:paraId="437DA1EB" w14:textId="77777777" w:rsidR="004E26D0" w:rsidRDefault="004E26D0"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20"/>
        <w:szCs w:val="20"/>
        <w:lang w:val="x-none" w:eastAsia="it-IT"/>
      </w:rPr>
      <w:id w:val="1600219262"/>
      <w:docPartObj>
        <w:docPartGallery w:val="Page Numbers (Bottom of Page)"/>
        <w:docPartUnique/>
      </w:docPartObj>
    </w:sdtPr>
    <w:sdtEndPr/>
    <w:sdtContent>
      <w:sdt>
        <w:sdtPr>
          <w:rPr>
            <w:rFonts w:ascii="Garamond" w:eastAsia="Times New Roman" w:hAnsi="Garamond" w:cs="Times New Roman"/>
            <w:color w:val="auto"/>
            <w:sz w:val="20"/>
            <w:szCs w:val="20"/>
            <w:lang w:val="x-none" w:eastAsia="it-IT"/>
          </w:rPr>
          <w:id w:val="251405601"/>
          <w:docPartObj>
            <w:docPartGallery w:val="Page Numbers (Top of Page)"/>
            <w:docPartUnique/>
          </w:docPartObj>
        </w:sdtPr>
        <w:sdtEndPr/>
        <w:sdtContent>
          <w:p w14:paraId="1C0306BE" w14:textId="53E5B97B" w:rsidR="0035630D" w:rsidRDefault="0035630D" w:rsidP="00AF0CE9">
            <w:pPr>
              <w:pStyle w:val="CLASSIFICAZIONEFOOTER"/>
              <w:rPr>
                <w:rFonts w:asciiTheme="minorHAnsi"/>
                <w:sz w:val="16"/>
                <w:szCs w:val="16"/>
              </w:rPr>
            </w:pPr>
            <w:r w:rsidRPr="0035630D">
              <w:rPr>
                <w:rFonts w:asciiTheme="minorHAnsi"/>
                <w:sz w:val="16"/>
                <w:szCs w:val="16"/>
              </w:rPr>
              <w:t xml:space="preserve">Gara a procedura aperta ai sensi del </w:t>
            </w:r>
            <w:proofErr w:type="spellStart"/>
            <w:proofErr w:type="gramStart"/>
            <w:r w:rsidRPr="0035630D">
              <w:rPr>
                <w:rFonts w:asciiTheme="minorHAnsi"/>
                <w:sz w:val="16"/>
                <w:szCs w:val="16"/>
              </w:rPr>
              <w:t>D.Lgs</w:t>
            </w:r>
            <w:proofErr w:type="gramEnd"/>
            <w:r w:rsidRPr="0035630D">
              <w:rPr>
                <w:rFonts w:asciiTheme="minorHAnsi"/>
                <w:sz w:val="16"/>
                <w:szCs w:val="16"/>
              </w:rPr>
              <w:t>.</w:t>
            </w:r>
            <w:proofErr w:type="spellEnd"/>
            <w:r w:rsidRPr="0035630D">
              <w:rPr>
                <w:rFonts w:asciiTheme="minorHAnsi"/>
                <w:sz w:val="16"/>
                <w:szCs w:val="16"/>
              </w:rPr>
              <w:t xml:space="preserve"> 50/2016 e </w:t>
            </w:r>
            <w:proofErr w:type="spellStart"/>
            <w:r w:rsidRPr="0035630D">
              <w:rPr>
                <w:rFonts w:asciiTheme="minorHAnsi"/>
                <w:sz w:val="16"/>
                <w:szCs w:val="16"/>
              </w:rPr>
              <w:t>s.m.i.</w:t>
            </w:r>
            <w:proofErr w:type="spellEnd"/>
            <w:r w:rsidRPr="0035630D">
              <w:rPr>
                <w:rFonts w:asciiTheme="minorHAnsi"/>
                <w:sz w:val="16"/>
                <w:szCs w:val="16"/>
              </w:rPr>
              <w:t xml:space="preserve">, per l’affidamento di un Accordo Quadro, per ogni </w:t>
            </w:r>
            <w:r>
              <w:rPr>
                <w:rFonts w:asciiTheme="minorHAnsi"/>
                <w:sz w:val="16"/>
                <w:szCs w:val="16"/>
              </w:rPr>
              <w:t>sub-</w:t>
            </w:r>
            <w:r w:rsidRPr="0035630D">
              <w:rPr>
                <w:rFonts w:asciiTheme="minorHAnsi"/>
                <w:sz w:val="16"/>
                <w:szCs w:val="16"/>
              </w:rPr>
              <w:t xml:space="preserve">Lotto, per la fornitura di </w:t>
            </w:r>
            <w:proofErr w:type="spellStart"/>
            <w:r w:rsidRPr="0035630D">
              <w:rPr>
                <w:rFonts w:asciiTheme="minorHAnsi"/>
                <w:sz w:val="16"/>
                <w:szCs w:val="16"/>
              </w:rPr>
              <w:t>angiografi</w:t>
            </w:r>
            <w:proofErr w:type="spellEnd"/>
            <w:r w:rsidRPr="0035630D">
              <w:rPr>
                <w:rFonts w:asciiTheme="minorHAnsi"/>
                <w:sz w:val="16"/>
                <w:szCs w:val="16"/>
              </w:rPr>
              <w:t xml:space="preserve"> fissi, servizi connessi, dispositivi connessi e opzionali per le Pubbliche Amministrazioni</w:t>
            </w:r>
          </w:p>
          <w:p w14:paraId="2F098385" w14:textId="30CD6BA0" w:rsidR="00AF0CE9" w:rsidRPr="0035630D" w:rsidRDefault="00AF0CE9" w:rsidP="00AF0CE9">
            <w:pPr>
              <w:pStyle w:val="CLASSIFICAZIONEFOOTER"/>
              <w:rPr>
                <w:rFonts w:asciiTheme="minorHAnsi"/>
                <w:sz w:val="16"/>
                <w:szCs w:val="16"/>
              </w:rPr>
            </w:pPr>
            <w:r>
              <w:rPr>
                <w:rFonts w:asciiTheme="minorHAnsi"/>
                <w:sz w:val="16"/>
                <w:szCs w:val="16"/>
              </w:rPr>
              <w:t>Modulo di dichiarazione</w:t>
            </w:r>
          </w:p>
          <w:p w14:paraId="13350D92" w14:textId="6D705D75" w:rsidR="009C4402" w:rsidRDefault="009C4402"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AF0CE9">
              <w:rPr>
                <w:b/>
                <w:bCs/>
                <w:noProof/>
              </w:rPr>
              <w:t>5</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AF0CE9">
              <w:rPr>
                <w:b/>
                <w:bCs/>
                <w:noProof/>
              </w:rPr>
              <w:t>5</w:t>
            </w:r>
            <w:r>
              <w:rPr>
                <w:b/>
                <w:bCs/>
                <w:sz w:val="24"/>
                <w:szCs w:val="24"/>
              </w:rPr>
              <w:fldChar w:fldCharType="end"/>
            </w:r>
          </w:p>
        </w:sdtContent>
      </w:sdt>
    </w:sdtContent>
  </w:sdt>
  <w:p w14:paraId="75565D3F" w14:textId="77777777" w:rsidR="009C4402" w:rsidRDefault="009C44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0877F" w14:textId="77777777" w:rsidR="004E26D0" w:rsidRDefault="004E26D0" w:rsidP="002750E3">
      <w:pPr>
        <w:spacing w:line="240" w:lineRule="auto"/>
      </w:pPr>
      <w:r>
        <w:separator/>
      </w:r>
    </w:p>
  </w:footnote>
  <w:footnote w:type="continuationSeparator" w:id="0">
    <w:p w14:paraId="4533A524" w14:textId="77777777" w:rsidR="004E26D0" w:rsidRDefault="004E26D0"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9C4402" w:rsidRPr="00B31C50" w:rsidRDefault="009C4402"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5"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9"/>
  </w:num>
  <w:num w:numId="4">
    <w:abstractNumId w:val="39"/>
  </w:num>
  <w:num w:numId="5">
    <w:abstractNumId w:val="58"/>
  </w:num>
  <w:num w:numId="6">
    <w:abstractNumId w:val="71"/>
  </w:num>
  <w:num w:numId="7">
    <w:abstractNumId w:val="25"/>
  </w:num>
  <w:num w:numId="8">
    <w:abstractNumId w:val="44"/>
  </w:num>
  <w:num w:numId="9">
    <w:abstractNumId w:val="46"/>
  </w:num>
  <w:num w:numId="10">
    <w:abstractNumId w:val="57"/>
  </w:num>
  <w:num w:numId="11">
    <w:abstractNumId w:val="74"/>
  </w:num>
  <w:num w:numId="12">
    <w:abstractNumId w:val="27"/>
  </w:num>
  <w:num w:numId="13">
    <w:abstractNumId w:val="28"/>
  </w:num>
  <w:num w:numId="14">
    <w:abstractNumId w:val="64"/>
  </w:num>
  <w:num w:numId="15">
    <w:abstractNumId w:val="42"/>
  </w:num>
  <w:num w:numId="16">
    <w:abstractNumId w:val="72"/>
  </w:num>
  <w:num w:numId="17">
    <w:abstractNumId w:val="55"/>
  </w:num>
  <w:num w:numId="18">
    <w:abstractNumId w:val="69"/>
  </w:num>
  <w:num w:numId="19">
    <w:abstractNumId w:val="38"/>
  </w:num>
  <w:num w:numId="20">
    <w:abstractNumId w:val="49"/>
  </w:num>
  <w:num w:numId="21">
    <w:abstractNumId w:val="31"/>
  </w:num>
  <w:num w:numId="22">
    <w:abstractNumId w:val="40"/>
  </w:num>
  <w:num w:numId="23">
    <w:abstractNumId w:val="21"/>
  </w:num>
  <w:num w:numId="24">
    <w:abstractNumId w:val="4"/>
  </w:num>
  <w:num w:numId="25">
    <w:abstractNumId w:val="8"/>
  </w:num>
  <w:num w:numId="26">
    <w:abstractNumId w:val="11"/>
  </w:num>
  <w:num w:numId="27">
    <w:abstractNumId w:val="60"/>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2"/>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0"/>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num>
  <w:num w:numId="47">
    <w:abstractNumId w:val="66"/>
  </w:num>
  <w:num w:numId="48">
    <w:abstractNumId w:val="77"/>
  </w:num>
  <w:num w:numId="49">
    <w:abstractNumId w:val="59"/>
  </w:num>
  <w:num w:numId="50">
    <w:abstractNumId w:val="22"/>
  </w:num>
  <w:num w:numId="51">
    <w:abstractNumId w:val="53"/>
  </w:num>
  <w:num w:numId="52">
    <w:abstractNumId w:val="52"/>
  </w:num>
  <w:num w:numId="53">
    <w:abstractNumId w:val="61"/>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7"/>
  </w:num>
  <w:num w:numId="60">
    <w:abstractNumId w:val="29"/>
  </w:num>
  <w:num w:numId="61">
    <w:abstractNumId w:val="32"/>
  </w:num>
  <w:num w:numId="62">
    <w:abstractNumId w:val="19"/>
  </w:num>
  <w:num w:numId="63">
    <w:abstractNumId w:val="70"/>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8"/>
  </w:num>
  <w:num w:numId="72">
    <w:abstractNumId w:val="73"/>
  </w:num>
  <w:num w:numId="73">
    <w:abstractNumId w:val="57"/>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5"/>
  </w:num>
  <w:num w:numId="76">
    <w:abstractNumId w:val="23"/>
  </w:num>
  <w:num w:numId="77">
    <w:abstractNumId w:val="75"/>
  </w:num>
  <w:num w:numId="78">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30D"/>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6D0"/>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915"/>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7B"/>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6ED9"/>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CFC"/>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CE9"/>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5E44"/>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4B0D91"/>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unhideWhenUsed/>
    <w:qFormat/>
    <w:locked/>
    <w:rsid w:val="0035630D"/>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472EB-EC7A-4990-BDD7-4F55A984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2643</Words>
  <Characters>15071</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17</cp:revision>
  <cp:lastPrinted>2019-05-02T08:55:00Z</cp:lastPrinted>
  <dcterms:created xsi:type="dcterms:W3CDTF">2021-03-10T10:53:00Z</dcterms:created>
  <dcterms:modified xsi:type="dcterms:W3CDTF">2021-03-16T10:50:00Z</dcterms:modified>
</cp:coreProperties>
</file>